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412EB" w:rsidRDefault="00E13AF8" w:rsidP="006B1BD2">
      <w:pPr>
        <w:rPr>
          <w:rFonts w:asciiTheme="minorHAnsi" w:eastAsiaTheme="minorHAnsi" w:hAnsiTheme="minorHAnsi" w:cstheme="minorBidi"/>
          <w:sz w:val="22"/>
          <w:szCs w:val="22"/>
          <w:lang w:eastAsia="en-U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6412EB" w:rsidRDefault="006412EB" w:rsidP="00B77D17">
      <w:pPr>
        <w:jc w:val="right"/>
      </w:pPr>
    </w:p>
    <w:p w:rsidR="001968EB" w:rsidRDefault="001968EB" w:rsidP="0069585D">
      <w:pPr>
        <w:rPr>
          <w:b/>
        </w:rPr>
      </w:pPr>
    </w:p>
    <w:p w:rsidR="001968EB" w:rsidRDefault="001968EB" w:rsidP="001968EB">
      <w:pPr>
        <w:rPr>
          <w:b/>
        </w:rPr>
      </w:pPr>
    </w:p>
    <w:p w:rsidR="005E3247" w:rsidRDefault="005E3247" w:rsidP="001968EB">
      <w:pPr>
        <w:rPr>
          <w:b/>
        </w:rPr>
      </w:pPr>
    </w:p>
    <w:p w:rsidR="005E3247" w:rsidRDefault="005E3247" w:rsidP="001968EB">
      <w:pPr>
        <w:rPr>
          <w:b/>
        </w:rPr>
      </w:pPr>
    </w:p>
    <w:p w:rsidR="001968EB" w:rsidRDefault="001968EB" w:rsidP="001968EB">
      <w:pPr>
        <w:rPr>
          <w:b/>
        </w:rPr>
      </w:pPr>
    </w:p>
    <w:p w:rsidR="007B53E8" w:rsidRDefault="007B53E8"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Default="006B1BD2" w:rsidP="00915B7D">
      <w:pPr>
        <w:rPr>
          <w:b/>
        </w:rPr>
      </w:pPr>
    </w:p>
    <w:p w:rsidR="006B1BD2" w:rsidRPr="0005731D" w:rsidRDefault="006B1BD2"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23B42" w:rsidRPr="00D23B42">
        <w:rPr>
          <w:sz w:val="26"/>
          <w:szCs w:val="26"/>
        </w:rPr>
        <w:t>г. Туймазы</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73FFA">
        <w:rPr>
          <w:iCs/>
        </w:rPr>
        <w:t>16</w:t>
      </w:r>
      <w:r w:rsidRPr="00F84878">
        <w:rPr>
          <w:iCs/>
        </w:rPr>
        <w:t xml:space="preserve">» </w:t>
      </w:r>
      <w:r w:rsidR="002404E4">
        <w:rPr>
          <w:iCs/>
        </w:rPr>
        <w:t>феврал</w:t>
      </w:r>
      <w:r w:rsidR="00FA006B">
        <w:rPr>
          <w:iCs/>
        </w:rPr>
        <w:t>я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Pr="008B2C46" w:rsidRDefault="00005DD8" w:rsidP="00915B7D">
      <w:pPr>
        <w:rPr>
          <w:b/>
          <w:color w:val="FF0000"/>
        </w:rPr>
      </w:pPr>
    </w:p>
    <w:p w:rsidR="00915B7D" w:rsidRDefault="00915B7D" w:rsidP="006412EB"/>
    <w:p w:rsidR="006B1BD2" w:rsidRDefault="006B1BD2" w:rsidP="006412EB">
      <w:bookmarkStart w:id="0" w:name="_GoBack"/>
      <w:bookmarkEnd w:id="0"/>
    </w:p>
    <w:p w:rsidR="005E3247" w:rsidRDefault="005E3247" w:rsidP="00915B7D">
      <w:pPr>
        <w:jc w:val="center"/>
      </w:pPr>
    </w:p>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E030A">
          <w:rPr>
            <w:noProof/>
            <w:webHidden/>
          </w:rPr>
          <w:t>3</w:t>
        </w:r>
        <w:r>
          <w:rPr>
            <w:noProof/>
            <w:webHidden/>
          </w:rPr>
          <w:fldChar w:fldCharType="end"/>
        </w:r>
      </w:hyperlink>
    </w:p>
    <w:p w:rsidR="00915B7D" w:rsidRPr="008E3CB4" w:rsidRDefault="00AE030A"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E030A"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E030A"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E030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E030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E030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E030A"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AE030A"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E030A"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w:t>
      </w:r>
      <w:r w:rsidR="001E0C8F" w:rsidRPr="00D23B42">
        <w:rPr>
          <w:szCs w:val="26"/>
        </w:rPr>
        <w:t>г. Туймазы</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8E3EB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8E3EB7" w:rsidP="00A47819">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73335D" w:rsidRPr="00B77D17" w:rsidRDefault="0073335D" w:rsidP="00A47819">
            <w:pPr>
              <w:autoSpaceDE w:val="0"/>
              <w:autoSpaceDN w:val="0"/>
              <w:adjustRightInd w:val="0"/>
              <w:jc w:val="both"/>
              <w:rPr>
                <w:rFonts w:eastAsia="Calibri"/>
                <w:bCs/>
              </w:rPr>
            </w:pPr>
            <w:r w:rsidRPr="00B57D6D">
              <w:rPr>
                <w:rFonts w:eastAsia="Calibri"/>
                <w:bCs/>
                <w:color w:val="000000"/>
              </w:rPr>
              <w:t>тел</w:t>
            </w:r>
            <w:r w:rsidR="008E3EB7" w:rsidRPr="00B77D17">
              <w:rPr>
                <w:rFonts w:eastAsia="Calibri"/>
                <w:bCs/>
                <w:color w:val="000000"/>
              </w:rPr>
              <w:t>. + 7 (347)2211326</w:t>
            </w:r>
            <w:r w:rsidRPr="00B77D17">
              <w:rPr>
                <w:rFonts w:eastAsia="Calibri"/>
                <w:bCs/>
                <w:color w:val="000000"/>
              </w:rPr>
              <w:t xml:space="preserve">, </w:t>
            </w:r>
            <w:r w:rsidRPr="00B57D6D">
              <w:rPr>
                <w:rFonts w:eastAsia="Calibri"/>
                <w:bCs/>
                <w:color w:val="000000"/>
                <w:lang w:val="en-US"/>
              </w:rPr>
              <w:t>e</w:t>
            </w:r>
            <w:r w:rsidRPr="00B77D17">
              <w:rPr>
                <w:rFonts w:eastAsia="Calibri"/>
                <w:bCs/>
                <w:color w:val="000000"/>
              </w:rPr>
              <w:t>-</w:t>
            </w:r>
            <w:r w:rsidRPr="00B57D6D">
              <w:rPr>
                <w:rFonts w:eastAsia="Calibri"/>
                <w:bCs/>
                <w:color w:val="000000"/>
                <w:lang w:val="en-US"/>
              </w:rPr>
              <w:t>mail</w:t>
            </w:r>
            <w:r w:rsidRPr="00B77D17">
              <w:rPr>
                <w:rFonts w:eastAsia="Calibri"/>
                <w:bCs/>
                <w:color w:val="000000"/>
              </w:rPr>
              <w:t xml:space="preserve">: </w:t>
            </w:r>
            <w:hyperlink r:id="rId14" w:history="1">
              <w:r w:rsidR="008E3EB7" w:rsidRPr="006C4EED">
                <w:rPr>
                  <w:rStyle w:val="a4"/>
                  <w:lang w:val="en-US"/>
                </w:rPr>
                <w:t>n</w:t>
              </w:r>
              <w:r w:rsidR="008E3EB7" w:rsidRPr="00B77D17">
                <w:rPr>
                  <w:rStyle w:val="a4"/>
                </w:rPr>
                <w:t>.</w:t>
              </w:r>
              <w:r w:rsidR="008E3EB7" w:rsidRPr="006C4EED">
                <w:rPr>
                  <w:rStyle w:val="a4"/>
                  <w:lang w:val="en-US"/>
                </w:rPr>
                <w:t>ishmaev</w:t>
              </w:r>
              <w:r w:rsidR="008E3EB7" w:rsidRPr="00B77D17">
                <w:rPr>
                  <w:rStyle w:val="a4"/>
                </w:rPr>
                <w:t>@</w:t>
              </w:r>
              <w:r w:rsidR="008E3EB7" w:rsidRPr="006C4EED">
                <w:rPr>
                  <w:rStyle w:val="a4"/>
                  <w:lang w:val="en-US"/>
                </w:rPr>
                <w:t>bashtel</w:t>
              </w:r>
              <w:r w:rsidR="008E3EB7" w:rsidRPr="00B77D17">
                <w:rPr>
                  <w:rStyle w:val="a4"/>
                </w:rPr>
                <w:t>.</w:t>
              </w:r>
              <w:proofErr w:type="spellStart"/>
              <w:r w:rsidR="008E3EB7" w:rsidRPr="006C4EED">
                <w:rPr>
                  <w:rStyle w:val="a4"/>
                  <w:lang w:val="en-US"/>
                </w:rPr>
                <w:t>ru</w:t>
              </w:r>
              <w:proofErr w:type="spellEnd"/>
            </w:hyperlink>
            <w:r w:rsidR="008E3EB7" w:rsidRPr="00B77D17">
              <w:t xml:space="preserve"> </w:t>
            </w:r>
          </w:p>
          <w:p w:rsidR="00915B7D" w:rsidRPr="00B77D17" w:rsidRDefault="00915B7D" w:rsidP="00907BCE">
            <w:pPr>
              <w:pStyle w:val="Default"/>
              <w:rPr>
                <w:i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w:t>
            </w:r>
            <w:r w:rsidR="001E0C8F" w:rsidRPr="00D23B42">
              <w:rPr>
                <w:szCs w:val="26"/>
              </w:rPr>
              <w:t>г. Туймазы</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941BF" w:rsidRDefault="008941BF" w:rsidP="008941BF">
            <w:pPr>
              <w:pStyle w:val="Default"/>
              <w:jc w:val="both"/>
              <w:rPr>
                <w:iCs/>
                <w:color w:val="auto"/>
              </w:rPr>
            </w:pPr>
            <w:r>
              <w:t>1 423 917</w:t>
            </w:r>
            <w:r>
              <w:rPr>
                <w:iCs/>
                <w:color w:val="auto"/>
              </w:rPr>
              <w:t xml:space="preserve"> </w:t>
            </w:r>
            <w:r w:rsidRPr="00BB6C80">
              <w:rPr>
                <w:iCs/>
                <w:color w:val="auto"/>
              </w:rPr>
              <w:t>(</w:t>
            </w:r>
            <w:r>
              <w:rPr>
                <w:iCs/>
                <w:color w:val="auto"/>
              </w:rPr>
              <w:t>один миллион четыреста двадцать три тысячи девятьсот семнадцать</w:t>
            </w:r>
            <w:r w:rsidRPr="00BB6C80">
              <w:rPr>
                <w:iCs/>
                <w:color w:val="auto"/>
              </w:rPr>
              <w:t xml:space="preserve">) рублей </w:t>
            </w:r>
            <w:r>
              <w:rPr>
                <w:iCs/>
                <w:color w:val="auto"/>
              </w:rPr>
              <w:t>38</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217 207 </w:t>
            </w:r>
            <w:r>
              <w:rPr>
                <w:iCs/>
                <w:color w:val="auto"/>
              </w:rPr>
              <w:t>(двести семнадцать тысяч двести семь) рублей 74</w:t>
            </w:r>
            <w:r w:rsidRPr="00BB6C80">
              <w:rPr>
                <w:iCs/>
                <w:color w:val="auto"/>
              </w:rPr>
              <w:t xml:space="preserve"> коп</w:t>
            </w:r>
            <w:r>
              <w:rPr>
                <w:iCs/>
                <w:color w:val="auto"/>
              </w:rPr>
              <w:t>ейки</w:t>
            </w:r>
          </w:p>
          <w:p w:rsidR="008941BF" w:rsidRPr="00BB6C80" w:rsidRDefault="008941BF" w:rsidP="008941BF">
            <w:pPr>
              <w:pStyle w:val="Default"/>
              <w:jc w:val="both"/>
              <w:rPr>
                <w:iCs/>
                <w:color w:val="auto"/>
                <w:sz w:val="10"/>
                <w:szCs w:val="10"/>
              </w:rPr>
            </w:pPr>
          </w:p>
          <w:p w:rsidR="008941BF" w:rsidRPr="00BB6C80" w:rsidRDefault="008941BF" w:rsidP="008941BF">
            <w:pPr>
              <w:pStyle w:val="Default"/>
              <w:jc w:val="both"/>
              <w:rPr>
                <w:iCs/>
                <w:color w:val="auto"/>
                <w:sz w:val="10"/>
                <w:szCs w:val="10"/>
              </w:rPr>
            </w:pPr>
            <w:r>
              <w:t>1 206 709</w:t>
            </w:r>
            <w:r>
              <w:rPr>
                <w:iCs/>
                <w:color w:val="auto"/>
              </w:rPr>
              <w:t xml:space="preserve"> </w:t>
            </w:r>
            <w:r w:rsidRPr="00BB6C80">
              <w:rPr>
                <w:iCs/>
                <w:color w:val="auto"/>
              </w:rPr>
              <w:t>(</w:t>
            </w:r>
            <w:r>
              <w:rPr>
                <w:iCs/>
                <w:color w:val="auto"/>
              </w:rPr>
              <w:t>один миллион двести шесть тысяч семьсот девять) рублей</w:t>
            </w:r>
            <w:r w:rsidRPr="00BB6C80">
              <w:rPr>
                <w:iCs/>
                <w:color w:val="auto"/>
              </w:rPr>
              <w:t xml:space="preserve"> </w:t>
            </w:r>
            <w:r>
              <w:rPr>
                <w:iCs/>
                <w:color w:val="auto"/>
              </w:rPr>
              <w:t>64</w:t>
            </w:r>
            <w:r w:rsidRPr="00BB6C80">
              <w:rPr>
                <w:iCs/>
                <w:color w:val="auto"/>
              </w:rPr>
              <w:t xml:space="preserve"> коп</w:t>
            </w:r>
            <w:r>
              <w:rPr>
                <w:iCs/>
                <w:color w:val="auto"/>
              </w:rPr>
              <w:t xml:space="preserve">ейки, без учета </w:t>
            </w:r>
            <w:r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Pr="00F84878">
              <w:rPr>
                <w:iCs/>
              </w:rPr>
              <w:t>«</w:t>
            </w:r>
            <w:r w:rsidR="009B34A0">
              <w:rPr>
                <w:iCs/>
              </w:rPr>
              <w:t>22</w:t>
            </w:r>
            <w:r w:rsidRPr="00F84878">
              <w:rPr>
                <w:iCs/>
              </w:rPr>
              <w:t xml:space="preserve">» </w:t>
            </w:r>
            <w:r w:rsidR="00043A83">
              <w:rPr>
                <w:iCs/>
              </w:rPr>
              <w:t>феврал</w:t>
            </w:r>
            <w:r w:rsidR="00A45317">
              <w:rPr>
                <w:iCs/>
              </w:rPr>
              <w:t>я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E030A">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E030A">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E030A"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9189E" w:rsidRPr="00A9189E">
        <w:t>27 от 21</w:t>
      </w:r>
      <w:r w:rsidR="00915B7D" w:rsidRPr="00A9189E">
        <w:t xml:space="preserve"> </w:t>
      </w:r>
      <w:r w:rsidR="00A9189E" w:rsidRPr="00A9189E">
        <w:t>ноября</w:t>
      </w:r>
      <w:r w:rsidR="00915B7D" w:rsidRPr="00A9189E">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2020E" w:rsidRDefault="0062020E" w:rsidP="0062020E">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62020E" w:rsidRPr="0062020E" w:rsidRDefault="0062020E" w:rsidP="0062020E">
            <w:pPr>
              <w:autoSpaceDE w:val="0"/>
              <w:autoSpaceDN w:val="0"/>
              <w:adjustRightInd w:val="0"/>
              <w:jc w:val="both"/>
              <w:rPr>
                <w:rFonts w:eastAsia="Calibri"/>
                <w:bCs/>
              </w:rPr>
            </w:pPr>
            <w:r w:rsidRPr="00B57D6D">
              <w:rPr>
                <w:rFonts w:eastAsia="Calibri"/>
                <w:bCs/>
                <w:color w:val="000000"/>
              </w:rPr>
              <w:t>тел</w:t>
            </w:r>
            <w:r w:rsidRPr="0062020E">
              <w:rPr>
                <w:rFonts w:eastAsia="Calibri"/>
                <w:bCs/>
                <w:color w:val="000000"/>
              </w:rPr>
              <w:t xml:space="preserve">. + 7 (347)2211326, </w:t>
            </w:r>
            <w:r w:rsidRPr="00B57D6D">
              <w:rPr>
                <w:rFonts w:eastAsia="Calibri"/>
                <w:bCs/>
                <w:color w:val="000000"/>
                <w:lang w:val="en-US"/>
              </w:rPr>
              <w:t>e</w:t>
            </w:r>
            <w:r w:rsidRPr="0062020E">
              <w:rPr>
                <w:rFonts w:eastAsia="Calibri"/>
                <w:bCs/>
                <w:color w:val="000000"/>
              </w:rPr>
              <w:t>-</w:t>
            </w:r>
            <w:r w:rsidRPr="00B57D6D">
              <w:rPr>
                <w:rFonts w:eastAsia="Calibri"/>
                <w:bCs/>
                <w:color w:val="000000"/>
                <w:lang w:val="en-US"/>
              </w:rPr>
              <w:t>mail</w:t>
            </w:r>
            <w:r w:rsidRPr="0062020E">
              <w:rPr>
                <w:rFonts w:eastAsia="Calibri"/>
                <w:bCs/>
                <w:color w:val="000000"/>
              </w:rPr>
              <w:t xml:space="preserve">: </w:t>
            </w:r>
            <w:hyperlink r:id="rId25" w:history="1">
              <w:r w:rsidRPr="006C4EED">
                <w:rPr>
                  <w:rStyle w:val="a4"/>
                  <w:lang w:val="en-US"/>
                </w:rPr>
                <w:t>n</w:t>
              </w:r>
              <w:r w:rsidRPr="0062020E">
                <w:rPr>
                  <w:rStyle w:val="a4"/>
                </w:rPr>
                <w:t>.</w:t>
              </w:r>
              <w:r w:rsidRPr="006C4EED">
                <w:rPr>
                  <w:rStyle w:val="a4"/>
                  <w:lang w:val="en-US"/>
                </w:rPr>
                <w:t>ishmaev</w:t>
              </w:r>
              <w:r w:rsidRPr="0062020E">
                <w:rPr>
                  <w:rStyle w:val="a4"/>
                </w:rPr>
                <w:t>@</w:t>
              </w:r>
              <w:r w:rsidRPr="006C4EED">
                <w:rPr>
                  <w:rStyle w:val="a4"/>
                  <w:lang w:val="en-US"/>
                </w:rPr>
                <w:t>bashtel</w:t>
              </w:r>
              <w:r w:rsidRPr="0062020E">
                <w:rPr>
                  <w:rStyle w:val="a4"/>
                </w:rPr>
                <w:t>.</w:t>
              </w:r>
              <w:proofErr w:type="spellStart"/>
              <w:r w:rsidRPr="006C4EED">
                <w:rPr>
                  <w:rStyle w:val="a4"/>
                  <w:lang w:val="en-US"/>
                </w:rPr>
                <w:t>ru</w:t>
              </w:r>
              <w:proofErr w:type="spellEnd"/>
            </w:hyperlink>
            <w:r w:rsidRPr="0062020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1E0C8F" w:rsidRDefault="001E0C8F" w:rsidP="00B8586E">
            <w:pPr>
              <w:pStyle w:val="afff8"/>
              <w:rPr>
                <w:rFonts w:cs="Times New Roman"/>
              </w:rPr>
            </w:pPr>
            <w:r w:rsidRPr="001E0C8F">
              <w:t>Общество с ограниченной ответственностью «</w:t>
            </w:r>
            <w:proofErr w:type="spellStart"/>
            <w:r w:rsidRPr="001E0C8F">
              <w:t>Туймазинские</w:t>
            </w:r>
            <w:proofErr w:type="spellEnd"/>
            <w:r w:rsidRPr="001E0C8F">
              <w:t xml:space="preserve"> тепловые сети» (ООО «</w:t>
            </w:r>
            <w:proofErr w:type="spellStart"/>
            <w:r w:rsidRPr="001E0C8F">
              <w:t>Туймазинские</w:t>
            </w:r>
            <w:proofErr w:type="spellEnd"/>
            <w:r w:rsidRPr="001E0C8F">
              <w:t xml:space="preserve"> тепловые сети»)</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1E0C8F" w:rsidP="00D02223">
            <w:pPr>
              <w:rPr>
                <w:color w:val="FF0000"/>
              </w:rPr>
            </w:pPr>
            <w:r w:rsidRPr="004528A5">
              <w:rPr>
                <w:shd w:val="clear" w:color="auto" w:fill="FFFFFF"/>
              </w:rPr>
              <w:t>452755, РБ, г. Туймазы, ул. Заводская, д. 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43A83" w:rsidRPr="00F84878">
              <w:rPr>
                <w:iCs/>
              </w:rPr>
              <w:t>«</w:t>
            </w:r>
            <w:r w:rsidR="009B2EFE">
              <w:rPr>
                <w:iCs/>
              </w:rPr>
              <w:t>22</w:t>
            </w:r>
            <w:r w:rsidR="00043A83" w:rsidRPr="00F84878">
              <w:rPr>
                <w:iCs/>
              </w:rPr>
              <w:t xml:space="preserve">» </w:t>
            </w:r>
            <w:r w:rsidR="00043A83">
              <w:rPr>
                <w:iCs/>
              </w:rPr>
              <w:t>февраля 2017</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w:t>
            </w:r>
            <w:r w:rsidR="001E0C8F" w:rsidRPr="00D23B42">
              <w:rPr>
                <w:szCs w:val="26"/>
              </w:rPr>
              <w:t>г. Туймазы</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2246E2" w:rsidRDefault="002246E2" w:rsidP="002246E2">
            <w:pPr>
              <w:pStyle w:val="Default"/>
              <w:jc w:val="both"/>
              <w:rPr>
                <w:iCs/>
                <w:color w:val="auto"/>
              </w:rPr>
            </w:pPr>
            <w:r>
              <w:t>1 423 917</w:t>
            </w:r>
            <w:r>
              <w:rPr>
                <w:iCs/>
                <w:color w:val="auto"/>
              </w:rPr>
              <w:t xml:space="preserve"> </w:t>
            </w:r>
            <w:r w:rsidRPr="00BB6C80">
              <w:rPr>
                <w:iCs/>
                <w:color w:val="auto"/>
              </w:rPr>
              <w:t>(</w:t>
            </w:r>
            <w:r>
              <w:rPr>
                <w:iCs/>
                <w:color w:val="auto"/>
              </w:rPr>
              <w:t>один миллион четыреста двадцать три тысячи девятьсот семнадцать</w:t>
            </w:r>
            <w:r w:rsidRPr="00BB6C80">
              <w:rPr>
                <w:iCs/>
                <w:color w:val="auto"/>
              </w:rPr>
              <w:t xml:space="preserve">) рублей </w:t>
            </w:r>
            <w:r>
              <w:rPr>
                <w:iCs/>
                <w:color w:val="auto"/>
              </w:rPr>
              <w:t>38</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217 207 </w:t>
            </w:r>
            <w:r>
              <w:rPr>
                <w:iCs/>
                <w:color w:val="auto"/>
              </w:rPr>
              <w:t>(двести семнадцать тысяч двести семь) рублей 74</w:t>
            </w:r>
            <w:r w:rsidRPr="00BB6C80">
              <w:rPr>
                <w:iCs/>
                <w:color w:val="auto"/>
              </w:rPr>
              <w:t xml:space="preserve"> коп</w:t>
            </w:r>
            <w:r>
              <w:rPr>
                <w:iCs/>
                <w:color w:val="auto"/>
              </w:rPr>
              <w:t>ейки</w:t>
            </w:r>
          </w:p>
          <w:p w:rsidR="002246E2" w:rsidRPr="00BB6C80" w:rsidRDefault="002246E2" w:rsidP="002246E2">
            <w:pPr>
              <w:pStyle w:val="Default"/>
              <w:jc w:val="both"/>
              <w:rPr>
                <w:iCs/>
                <w:color w:val="auto"/>
                <w:sz w:val="10"/>
                <w:szCs w:val="10"/>
              </w:rPr>
            </w:pPr>
          </w:p>
          <w:p w:rsidR="002246E2" w:rsidRPr="00BB6C80" w:rsidRDefault="002246E2" w:rsidP="002246E2">
            <w:pPr>
              <w:pStyle w:val="Default"/>
              <w:jc w:val="both"/>
              <w:rPr>
                <w:iCs/>
                <w:color w:val="auto"/>
                <w:sz w:val="10"/>
                <w:szCs w:val="10"/>
              </w:rPr>
            </w:pPr>
            <w:r>
              <w:t>1 206 709</w:t>
            </w:r>
            <w:r>
              <w:rPr>
                <w:iCs/>
                <w:color w:val="auto"/>
              </w:rPr>
              <w:t xml:space="preserve"> </w:t>
            </w:r>
            <w:r w:rsidRPr="00BB6C80">
              <w:rPr>
                <w:iCs/>
                <w:color w:val="auto"/>
              </w:rPr>
              <w:t>(</w:t>
            </w:r>
            <w:r>
              <w:rPr>
                <w:iCs/>
                <w:color w:val="auto"/>
              </w:rPr>
              <w:t>один миллион двести шесть тысяч семьсот девять) рублей</w:t>
            </w:r>
            <w:r w:rsidRPr="00BB6C80">
              <w:rPr>
                <w:iCs/>
                <w:color w:val="auto"/>
              </w:rPr>
              <w:t xml:space="preserve"> </w:t>
            </w:r>
            <w:r>
              <w:rPr>
                <w:iCs/>
                <w:color w:val="auto"/>
              </w:rPr>
              <w:t>64</w:t>
            </w:r>
            <w:r w:rsidRPr="00BB6C80">
              <w:rPr>
                <w:iCs/>
                <w:color w:val="auto"/>
              </w:rPr>
              <w:t xml:space="preserve"> коп</w:t>
            </w:r>
            <w:r>
              <w:rPr>
                <w:iCs/>
                <w:color w:val="auto"/>
              </w:rPr>
              <w:t xml:space="preserve">ейки,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E030A">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E030A">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E030A">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E030A">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(Протокол № 27 от 21</w:t>
      </w:r>
      <w:r w:rsidRPr="001D4E0B">
        <w:t xml:space="preserve"> </w:t>
      </w:r>
      <w:r w:rsidR="007B2DEC">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3C4C28" w:rsidRPr="0076530B" w:rsidRDefault="0076530B" w:rsidP="003C4C28">
      <w:pPr>
        <w:rPr>
          <w:rFonts w:eastAsia="MS Mincho"/>
          <w:lang w:eastAsia="x-none"/>
        </w:rPr>
      </w:pPr>
      <w:r>
        <w:rPr>
          <w:rFonts w:eastAsia="MS Mincho"/>
          <w:lang w:eastAsia="x-none"/>
        </w:rPr>
        <w:t>Проект договора представлен в Приложении № 1 к настоящей Документации.</w:t>
      </w:r>
    </w:p>
    <w:sectPr w:rsidR="003C4C28" w:rsidRPr="0076530B" w:rsidSect="007F11B0">
      <w:headerReference w:type="default" r:id="rId31"/>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AE030A">
      <w:rPr>
        <w:noProof/>
      </w:rPr>
      <w:t>12</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AE030A">
      <w:rPr>
        <w:noProof/>
      </w:rPr>
      <w:t>13</w:t>
    </w:r>
    <w:r>
      <w:fldChar w:fldCharType="end"/>
    </w:r>
  </w:p>
  <w:p w:rsidR="00706E74" w:rsidRDefault="00706E7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rsidP="00A979AE">
    <w:pPr>
      <w:pStyle w:val="a7"/>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95938"/>
    <w:rsid w:val="000A0FAA"/>
    <w:rsid w:val="000A11CB"/>
    <w:rsid w:val="000A2BE7"/>
    <w:rsid w:val="000C6659"/>
    <w:rsid w:val="000E4D41"/>
    <w:rsid w:val="000E65CB"/>
    <w:rsid w:val="000E7527"/>
    <w:rsid w:val="00104450"/>
    <w:rsid w:val="001101A7"/>
    <w:rsid w:val="00112070"/>
    <w:rsid w:val="00117217"/>
    <w:rsid w:val="001312C7"/>
    <w:rsid w:val="00132721"/>
    <w:rsid w:val="00135FB9"/>
    <w:rsid w:val="00145CCF"/>
    <w:rsid w:val="00146118"/>
    <w:rsid w:val="00156A9C"/>
    <w:rsid w:val="0016575D"/>
    <w:rsid w:val="001968EB"/>
    <w:rsid w:val="00197D48"/>
    <w:rsid w:val="00197F71"/>
    <w:rsid w:val="001A0136"/>
    <w:rsid w:val="001C4740"/>
    <w:rsid w:val="001E0C8F"/>
    <w:rsid w:val="001E194D"/>
    <w:rsid w:val="001F272A"/>
    <w:rsid w:val="001F68BA"/>
    <w:rsid w:val="00200B88"/>
    <w:rsid w:val="002225D5"/>
    <w:rsid w:val="002246E2"/>
    <w:rsid w:val="002257CE"/>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7266E"/>
    <w:rsid w:val="00275940"/>
    <w:rsid w:val="002765EA"/>
    <w:rsid w:val="00283B18"/>
    <w:rsid w:val="00285716"/>
    <w:rsid w:val="00294E87"/>
    <w:rsid w:val="002A0BCB"/>
    <w:rsid w:val="002B0A62"/>
    <w:rsid w:val="002B3B57"/>
    <w:rsid w:val="002D4D5F"/>
    <w:rsid w:val="002E5ABF"/>
    <w:rsid w:val="002F67BE"/>
    <w:rsid w:val="003051B1"/>
    <w:rsid w:val="00316457"/>
    <w:rsid w:val="0032545C"/>
    <w:rsid w:val="0032605E"/>
    <w:rsid w:val="0033461A"/>
    <w:rsid w:val="00344AAA"/>
    <w:rsid w:val="003526BF"/>
    <w:rsid w:val="0036183F"/>
    <w:rsid w:val="00367C3F"/>
    <w:rsid w:val="00367C7E"/>
    <w:rsid w:val="003762FB"/>
    <w:rsid w:val="003C4C28"/>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717BC"/>
    <w:rsid w:val="00471E06"/>
    <w:rsid w:val="00475E3A"/>
    <w:rsid w:val="0048002B"/>
    <w:rsid w:val="004865E2"/>
    <w:rsid w:val="004A4570"/>
    <w:rsid w:val="004C3BDF"/>
    <w:rsid w:val="004D2D1F"/>
    <w:rsid w:val="004D6006"/>
    <w:rsid w:val="004D775A"/>
    <w:rsid w:val="004E0956"/>
    <w:rsid w:val="004F03AF"/>
    <w:rsid w:val="004F3A41"/>
    <w:rsid w:val="004F76C0"/>
    <w:rsid w:val="00507A23"/>
    <w:rsid w:val="00535D62"/>
    <w:rsid w:val="00536A02"/>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E7411"/>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76E38"/>
    <w:rsid w:val="006800C5"/>
    <w:rsid w:val="00690926"/>
    <w:rsid w:val="00690D7C"/>
    <w:rsid w:val="0069585D"/>
    <w:rsid w:val="00697008"/>
    <w:rsid w:val="006B0350"/>
    <w:rsid w:val="006B1BD2"/>
    <w:rsid w:val="006C1D90"/>
    <w:rsid w:val="006C5769"/>
    <w:rsid w:val="006E013C"/>
    <w:rsid w:val="006E5FB3"/>
    <w:rsid w:val="0070052C"/>
    <w:rsid w:val="00706E74"/>
    <w:rsid w:val="00707D7A"/>
    <w:rsid w:val="00713C3E"/>
    <w:rsid w:val="00730A7A"/>
    <w:rsid w:val="0073335D"/>
    <w:rsid w:val="00735BF7"/>
    <w:rsid w:val="00740825"/>
    <w:rsid w:val="00752A4C"/>
    <w:rsid w:val="00752CB9"/>
    <w:rsid w:val="00753959"/>
    <w:rsid w:val="0076432A"/>
    <w:rsid w:val="0076530B"/>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941BF"/>
    <w:rsid w:val="008A3357"/>
    <w:rsid w:val="008B158B"/>
    <w:rsid w:val="008C2F81"/>
    <w:rsid w:val="008C31AC"/>
    <w:rsid w:val="008D24A4"/>
    <w:rsid w:val="008D6D3B"/>
    <w:rsid w:val="008D712D"/>
    <w:rsid w:val="008E1152"/>
    <w:rsid w:val="008E3EB7"/>
    <w:rsid w:val="008E4654"/>
    <w:rsid w:val="00900D1F"/>
    <w:rsid w:val="00907BCE"/>
    <w:rsid w:val="00907F4C"/>
    <w:rsid w:val="00913C42"/>
    <w:rsid w:val="00915B7D"/>
    <w:rsid w:val="0091625A"/>
    <w:rsid w:val="00934AA6"/>
    <w:rsid w:val="00934B05"/>
    <w:rsid w:val="009367A9"/>
    <w:rsid w:val="00943102"/>
    <w:rsid w:val="00957B45"/>
    <w:rsid w:val="00962485"/>
    <w:rsid w:val="00965EF4"/>
    <w:rsid w:val="00985DD2"/>
    <w:rsid w:val="00990BA7"/>
    <w:rsid w:val="00990EAB"/>
    <w:rsid w:val="00991390"/>
    <w:rsid w:val="00992DA7"/>
    <w:rsid w:val="0099464B"/>
    <w:rsid w:val="009A43DE"/>
    <w:rsid w:val="009B2E04"/>
    <w:rsid w:val="009B2EFE"/>
    <w:rsid w:val="009B34A0"/>
    <w:rsid w:val="009B37E2"/>
    <w:rsid w:val="009B3DFE"/>
    <w:rsid w:val="009B5A5E"/>
    <w:rsid w:val="009C111D"/>
    <w:rsid w:val="009D2E6A"/>
    <w:rsid w:val="009D5AF2"/>
    <w:rsid w:val="009D6786"/>
    <w:rsid w:val="009E3C00"/>
    <w:rsid w:val="009E6820"/>
    <w:rsid w:val="009F74DE"/>
    <w:rsid w:val="00A15055"/>
    <w:rsid w:val="00A45317"/>
    <w:rsid w:val="00A47819"/>
    <w:rsid w:val="00A47A77"/>
    <w:rsid w:val="00A54157"/>
    <w:rsid w:val="00A60356"/>
    <w:rsid w:val="00A66DC9"/>
    <w:rsid w:val="00A80A9A"/>
    <w:rsid w:val="00A9189E"/>
    <w:rsid w:val="00A94EEA"/>
    <w:rsid w:val="00A979AE"/>
    <w:rsid w:val="00AC43E9"/>
    <w:rsid w:val="00AC6DD4"/>
    <w:rsid w:val="00AC6F18"/>
    <w:rsid w:val="00AD05F1"/>
    <w:rsid w:val="00AD2F1E"/>
    <w:rsid w:val="00AE030A"/>
    <w:rsid w:val="00AF217A"/>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C1302"/>
    <w:rsid w:val="00BC6226"/>
    <w:rsid w:val="00BC6BA0"/>
    <w:rsid w:val="00BD01E1"/>
    <w:rsid w:val="00BD1BD5"/>
    <w:rsid w:val="00BD1D49"/>
    <w:rsid w:val="00BE342A"/>
    <w:rsid w:val="00C04168"/>
    <w:rsid w:val="00C21C29"/>
    <w:rsid w:val="00C24E40"/>
    <w:rsid w:val="00C31113"/>
    <w:rsid w:val="00C40C24"/>
    <w:rsid w:val="00C6200D"/>
    <w:rsid w:val="00C65123"/>
    <w:rsid w:val="00C668EC"/>
    <w:rsid w:val="00C80C8D"/>
    <w:rsid w:val="00C82CB8"/>
    <w:rsid w:val="00C90CF9"/>
    <w:rsid w:val="00C978EC"/>
    <w:rsid w:val="00CA45B1"/>
    <w:rsid w:val="00CC0FD0"/>
    <w:rsid w:val="00CC1A6C"/>
    <w:rsid w:val="00CC4426"/>
    <w:rsid w:val="00CD51AB"/>
    <w:rsid w:val="00CD6C4D"/>
    <w:rsid w:val="00CE01F6"/>
    <w:rsid w:val="00CE644B"/>
    <w:rsid w:val="00CF2456"/>
    <w:rsid w:val="00CF37C4"/>
    <w:rsid w:val="00CF58FF"/>
    <w:rsid w:val="00D02223"/>
    <w:rsid w:val="00D06874"/>
    <w:rsid w:val="00D07BE8"/>
    <w:rsid w:val="00D23B42"/>
    <w:rsid w:val="00D445B5"/>
    <w:rsid w:val="00D4565D"/>
    <w:rsid w:val="00D56F8D"/>
    <w:rsid w:val="00D5767A"/>
    <w:rsid w:val="00D65344"/>
    <w:rsid w:val="00D75490"/>
    <w:rsid w:val="00D83B23"/>
    <w:rsid w:val="00D8535C"/>
    <w:rsid w:val="00D93891"/>
    <w:rsid w:val="00DA2F39"/>
    <w:rsid w:val="00DC7355"/>
    <w:rsid w:val="00DD1054"/>
    <w:rsid w:val="00DE184D"/>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81613"/>
    <w:rsid w:val="00E87FDF"/>
    <w:rsid w:val="00E91419"/>
    <w:rsid w:val="00E917FD"/>
    <w:rsid w:val="00E94748"/>
    <w:rsid w:val="00E962C5"/>
    <w:rsid w:val="00E9731C"/>
    <w:rsid w:val="00EA0DFD"/>
    <w:rsid w:val="00EA5444"/>
    <w:rsid w:val="00EB7AD5"/>
    <w:rsid w:val="00EC5A22"/>
    <w:rsid w:val="00EC6910"/>
    <w:rsid w:val="00ED005F"/>
    <w:rsid w:val="00ED63F3"/>
    <w:rsid w:val="00EE5758"/>
    <w:rsid w:val="00EF1092"/>
    <w:rsid w:val="00EF740E"/>
    <w:rsid w:val="00F0122F"/>
    <w:rsid w:val="00F07789"/>
    <w:rsid w:val="00F3201D"/>
    <w:rsid w:val="00F334FE"/>
    <w:rsid w:val="00F4196A"/>
    <w:rsid w:val="00F6062D"/>
    <w:rsid w:val="00F65F96"/>
    <w:rsid w:val="00F77C2E"/>
    <w:rsid w:val="00F8247A"/>
    <w:rsid w:val="00FA006B"/>
    <w:rsid w:val="00FB105C"/>
    <w:rsid w:val="00FC388A"/>
    <w:rsid w:val="00FC482B"/>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565726524">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BE86C-A7A3-4B4C-A72C-D8AAF13B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15</Pages>
  <Words>4210</Words>
  <Characters>24001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394</cp:revision>
  <cp:lastPrinted>2017-02-16T07:48:00Z</cp:lastPrinted>
  <dcterms:created xsi:type="dcterms:W3CDTF">2016-10-27T10:25:00Z</dcterms:created>
  <dcterms:modified xsi:type="dcterms:W3CDTF">2017-02-16T07:48:00Z</dcterms:modified>
</cp:coreProperties>
</file>